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7CFB1" w14:textId="64A081C2" w:rsidR="00FB3E6D" w:rsidRPr="00B90129" w:rsidRDefault="00FB3E6D" w:rsidP="00AF120D">
      <w:pPr>
        <w:keepNext/>
        <w:widowControl w:val="0"/>
        <w:autoSpaceDN w:val="0"/>
        <w:spacing w:line="720" w:lineRule="auto"/>
        <w:ind w:left="357" w:hanging="357"/>
        <w:jc w:val="right"/>
        <w:outlineLvl w:val="0"/>
        <w:rPr>
          <w:rFonts w:eastAsia="Lucida Sans Unicode"/>
          <w:kern w:val="3"/>
          <w:sz w:val="22"/>
          <w:szCs w:val="22"/>
          <w:lang w:eastAsia="zh-CN"/>
        </w:rPr>
      </w:pPr>
      <w:r w:rsidRPr="00B90129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Załącznik nr  </w:t>
      </w:r>
      <w:r w:rsidR="00616CC1" w:rsidRPr="00B90129">
        <w:rPr>
          <w:rFonts w:eastAsia="Lucida Sans Unicode"/>
          <w:b/>
          <w:bCs/>
          <w:kern w:val="3"/>
          <w:sz w:val="22"/>
          <w:szCs w:val="22"/>
          <w:lang w:eastAsia="zh-CN"/>
        </w:rPr>
        <w:t>8</w:t>
      </w:r>
      <w:r w:rsidRPr="00B90129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do SWZ</w:t>
      </w:r>
    </w:p>
    <w:p w14:paraId="0EEDAAD8" w14:textId="77777777" w:rsidR="009A3236" w:rsidRPr="00B90129" w:rsidRDefault="009A3236" w:rsidP="009A3236">
      <w:pPr>
        <w:widowControl w:val="0"/>
        <w:autoSpaceDN w:val="0"/>
        <w:spacing w:line="260" w:lineRule="atLeast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  <w:r w:rsidRPr="00B90129">
        <w:rPr>
          <w:rFonts w:eastAsia="Lucida Sans Unicode"/>
          <w:b/>
          <w:kern w:val="3"/>
          <w:sz w:val="22"/>
          <w:szCs w:val="22"/>
          <w:lang w:eastAsia="zh-CN"/>
        </w:rPr>
        <w:t xml:space="preserve">Oświadczenie </w:t>
      </w:r>
    </w:p>
    <w:p w14:paraId="4EBFCE2D" w14:textId="6174210B" w:rsidR="009A3236" w:rsidRPr="00B90129" w:rsidRDefault="009A3236" w:rsidP="009A3236">
      <w:pPr>
        <w:widowControl w:val="0"/>
        <w:autoSpaceDN w:val="0"/>
        <w:spacing w:line="720" w:lineRule="auto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  <w:r w:rsidRPr="00B90129">
        <w:rPr>
          <w:rFonts w:eastAsia="Lucida Sans Unicode"/>
          <w:b/>
          <w:kern w:val="3"/>
          <w:sz w:val="22"/>
          <w:szCs w:val="22"/>
          <w:lang w:eastAsia="zh-CN"/>
        </w:rPr>
        <w:t xml:space="preserve">Wykonawcy o </w:t>
      </w:r>
      <w:r w:rsidR="00791CCA" w:rsidRPr="00B90129">
        <w:rPr>
          <w:rFonts w:eastAsia="Lucida Sans Unicode"/>
          <w:b/>
          <w:kern w:val="3"/>
          <w:sz w:val="22"/>
          <w:szCs w:val="22"/>
          <w:lang w:eastAsia="zh-CN"/>
        </w:rPr>
        <w:t>spełnianiu warunku, o którym mowa w ust.4.4.b) rozdziału IX SWZ</w:t>
      </w:r>
    </w:p>
    <w:p w14:paraId="7A4BC64C" w14:textId="122E5E29" w:rsidR="009A3236" w:rsidRPr="00B90129" w:rsidRDefault="009A3236" w:rsidP="00090D46">
      <w:pPr>
        <w:jc w:val="both"/>
        <w:rPr>
          <w:b/>
          <w:sz w:val="22"/>
          <w:szCs w:val="22"/>
        </w:rPr>
      </w:pPr>
      <w:r w:rsidRPr="00B90129">
        <w:rPr>
          <w:rFonts w:eastAsia="Lucida Sans Unicode"/>
          <w:kern w:val="3"/>
          <w:sz w:val="22"/>
          <w:szCs w:val="22"/>
          <w:lang w:eastAsia="zh-CN"/>
        </w:rPr>
        <w:t xml:space="preserve">składane przez Wykonawcę ubiegającego  się o udzielenie zamówienia </w:t>
      </w:r>
      <w:r w:rsidR="00666A05" w:rsidRPr="00B90129">
        <w:rPr>
          <w:rFonts w:eastAsia="Lucida Sans Unicode"/>
          <w:kern w:val="3"/>
          <w:sz w:val="22"/>
          <w:szCs w:val="22"/>
          <w:lang w:eastAsia="zh-CN"/>
        </w:rPr>
        <w:t>pn:.</w:t>
      </w:r>
      <w:r w:rsidR="00666A05" w:rsidRPr="00B90129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„</w:t>
      </w:r>
      <w:r w:rsidR="00666A05" w:rsidRPr="00B90129">
        <w:rPr>
          <w:rFonts w:eastAsia="Lucida Sans Unicode"/>
          <w:kern w:val="3"/>
          <w:sz w:val="22"/>
          <w:szCs w:val="22"/>
          <w:lang w:eastAsia="zh-CN"/>
        </w:rPr>
        <w:t xml:space="preserve"> </w:t>
      </w:r>
      <w:r w:rsidRPr="00B90129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</w:t>
      </w:r>
      <w:r w:rsidR="00090D46" w:rsidRPr="00B90129">
        <w:rPr>
          <w:b/>
          <w:sz w:val="22"/>
          <w:szCs w:val="22"/>
        </w:rPr>
        <w:t>Renowacja elementów budynku starej szkoły z</w:t>
      </w:r>
      <w:r w:rsidR="00E439C9" w:rsidRPr="00B90129">
        <w:rPr>
          <w:b/>
          <w:sz w:val="22"/>
          <w:szCs w:val="22"/>
        </w:rPr>
        <w:t xml:space="preserve"> roku</w:t>
      </w:r>
      <w:r w:rsidR="00090D46" w:rsidRPr="00B90129">
        <w:rPr>
          <w:b/>
          <w:sz w:val="22"/>
          <w:szCs w:val="22"/>
        </w:rPr>
        <w:t xml:space="preserve"> 1878, znajdującego się w ścisłej strefie zabytkowych obiektów sakralnych</w:t>
      </w:r>
      <w:r w:rsidR="00B90129">
        <w:rPr>
          <w:b/>
          <w:sz w:val="22"/>
          <w:szCs w:val="22"/>
        </w:rPr>
        <w:t xml:space="preserve"> – II postępowanie</w:t>
      </w:r>
      <w:r w:rsidR="00090D46" w:rsidRPr="00B90129">
        <w:rPr>
          <w:b/>
          <w:sz w:val="22"/>
          <w:szCs w:val="22"/>
        </w:rPr>
        <w:t>”:</w:t>
      </w:r>
    </w:p>
    <w:p w14:paraId="7C2997EF" w14:textId="77777777" w:rsidR="00090D46" w:rsidRPr="00B90129" w:rsidRDefault="00090D46" w:rsidP="00090D46">
      <w:pPr>
        <w:jc w:val="both"/>
        <w:rPr>
          <w:rFonts w:eastAsia="Lucida Sans Unicode"/>
          <w:kern w:val="3"/>
          <w:sz w:val="22"/>
          <w:szCs w:val="22"/>
          <w:lang w:eastAsia="zh-CN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516"/>
        <w:gridCol w:w="2560"/>
        <w:gridCol w:w="3787"/>
        <w:gridCol w:w="2225"/>
      </w:tblGrid>
      <w:tr w:rsidR="009A3236" w:rsidRPr="00B90129" w14:paraId="2CA98B62" w14:textId="77777777" w:rsidTr="00B723DB">
        <w:tc>
          <w:tcPr>
            <w:tcW w:w="485" w:type="dxa"/>
          </w:tcPr>
          <w:p w14:paraId="48034FB7" w14:textId="77777777" w:rsidR="009A3236" w:rsidRPr="00B90129" w:rsidRDefault="009A3236" w:rsidP="00B723DB">
            <w:pPr>
              <w:widowControl w:val="0"/>
              <w:autoSpaceDN w:val="0"/>
              <w:spacing w:line="260" w:lineRule="atLeas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B90129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Lp.</w:t>
            </w:r>
          </w:p>
        </w:tc>
        <w:tc>
          <w:tcPr>
            <w:tcW w:w="2566" w:type="dxa"/>
          </w:tcPr>
          <w:p w14:paraId="4215EDEE" w14:textId="77777777" w:rsidR="009A3236" w:rsidRPr="00B90129" w:rsidRDefault="009A3236" w:rsidP="00B723DB">
            <w:pPr>
              <w:widowControl w:val="0"/>
              <w:autoSpaceDN w:val="0"/>
              <w:spacing w:line="260" w:lineRule="atLeas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B90129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14:paraId="5E55A41E" w14:textId="77777777" w:rsidR="009A3236" w:rsidRPr="00B90129" w:rsidRDefault="009A3236" w:rsidP="00B723DB">
            <w:pPr>
              <w:widowControl w:val="0"/>
              <w:autoSpaceDN w:val="0"/>
              <w:spacing w:line="260" w:lineRule="atLeas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B90129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adres</w:t>
            </w:r>
          </w:p>
        </w:tc>
        <w:tc>
          <w:tcPr>
            <w:tcW w:w="2234" w:type="dxa"/>
          </w:tcPr>
          <w:p w14:paraId="1685F8E1" w14:textId="77777777" w:rsidR="009A3236" w:rsidRPr="00B90129" w:rsidRDefault="009A3236" w:rsidP="00B723DB">
            <w:pPr>
              <w:widowControl w:val="0"/>
              <w:autoSpaceDN w:val="0"/>
              <w:spacing w:line="260" w:lineRule="atLeas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B90129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NIP</w:t>
            </w:r>
          </w:p>
        </w:tc>
      </w:tr>
      <w:tr w:rsidR="009A3236" w:rsidRPr="00B90129" w14:paraId="09230361" w14:textId="77777777" w:rsidTr="00B723DB">
        <w:tc>
          <w:tcPr>
            <w:tcW w:w="485" w:type="dxa"/>
          </w:tcPr>
          <w:p w14:paraId="7F54F88D" w14:textId="77777777" w:rsidR="009A3236" w:rsidRPr="00B90129" w:rsidRDefault="009A3236" w:rsidP="00B723DB">
            <w:pPr>
              <w:widowControl w:val="0"/>
              <w:autoSpaceDN w:val="0"/>
              <w:spacing w:line="260" w:lineRule="atLeas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B90129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1.</w:t>
            </w:r>
          </w:p>
        </w:tc>
        <w:tc>
          <w:tcPr>
            <w:tcW w:w="2566" w:type="dxa"/>
          </w:tcPr>
          <w:p w14:paraId="79D04423" w14:textId="77777777" w:rsidR="009A3236" w:rsidRPr="00B90129" w:rsidRDefault="009A3236" w:rsidP="00B723DB">
            <w:pPr>
              <w:widowControl w:val="0"/>
              <w:autoSpaceDN w:val="0"/>
              <w:spacing w:line="260" w:lineRule="atLeas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3803" w:type="dxa"/>
          </w:tcPr>
          <w:p w14:paraId="45D2E9ED" w14:textId="77777777" w:rsidR="009A3236" w:rsidRPr="00B90129" w:rsidRDefault="009A3236" w:rsidP="00B723DB">
            <w:pPr>
              <w:widowControl w:val="0"/>
              <w:autoSpaceDN w:val="0"/>
              <w:spacing w:line="260" w:lineRule="atLeas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234" w:type="dxa"/>
          </w:tcPr>
          <w:p w14:paraId="476502A3" w14:textId="77777777" w:rsidR="009A3236" w:rsidRPr="00B90129" w:rsidRDefault="009A3236" w:rsidP="00B723DB">
            <w:pPr>
              <w:widowControl w:val="0"/>
              <w:autoSpaceDN w:val="0"/>
              <w:spacing w:line="260" w:lineRule="atLeas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</w:tr>
    </w:tbl>
    <w:p w14:paraId="1F4563C0" w14:textId="77777777" w:rsidR="009A3236" w:rsidRPr="00B90129" w:rsidRDefault="009A3236" w:rsidP="009A3236">
      <w:pPr>
        <w:widowControl w:val="0"/>
        <w:autoSpaceDN w:val="0"/>
        <w:spacing w:after="360" w:line="260" w:lineRule="atLeast"/>
        <w:ind w:left="357" w:hanging="357"/>
        <w:rPr>
          <w:rFonts w:eastAsia="Lucida Sans Unicode"/>
          <w:kern w:val="3"/>
          <w:sz w:val="22"/>
          <w:szCs w:val="22"/>
          <w:lang w:eastAsia="zh-CN"/>
        </w:rPr>
      </w:pPr>
    </w:p>
    <w:p w14:paraId="4410897A" w14:textId="608E5768" w:rsidR="009A3236" w:rsidRPr="00B90129" w:rsidRDefault="009A3236" w:rsidP="007F3537">
      <w:pPr>
        <w:jc w:val="center"/>
        <w:rPr>
          <w:sz w:val="22"/>
          <w:szCs w:val="22"/>
        </w:rPr>
      </w:pPr>
      <w:r w:rsidRPr="00B90129">
        <w:rPr>
          <w:sz w:val="22"/>
          <w:szCs w:val="22"/>
        </w:rPr>
        <w:t>Oświadczam, iż dysponuję osob</w:t>
      </w:r>
      <w:r w:rsidR="008D6447" w:rsidRPr="00B90129">
        <w:rPr>
          <w:sz w:val="22"/>
          <w:szCs w:val="22"/>
        </w:rPr>
        <w:t xml:space="preserve">ą </w:t>
      </w:r>
      <w:r w:rsidRPr="00B90129">
        <w:rPr>
          <w:sz w:val="22"/>
          <w:szCs w:val="22"/>
        </w:rPr>
        <w:t>uprawnion</w:t>
      </w:r>
      <w:r w:rsidR="008D6447" w:rsidRPr="00B90129">
        <w:rPr>
          <w:sz w:val="22"/>
          <w:szCs w:val="22"/>
        </w:rPr>
        <w:t>ą</w:t>
      </w:r>
      <w:r w:rsidRPr="00B90129">
        <w:rPr>
          <w:sz w:val="22"/>
          <w:szCs w:val="22"/>
        </w:rPr>
        <w:t xml:space="preserve"> do pełnienia samodzielnych funkcji w</w:t>
      </w:r>
    </w:p>
    <w:p w14:paraId="4976E729" w14:textId="77777777" w:rsidR="009A3236" w:rsidRPr="00B90129" w:rsidRDefault="009A3236" w:rsidP="007F3537">
      <w:pPr>
        <w:jc w:val="center"/>
        <w:rPr>
          <w:sz w:val="22"/>
          <w:szCs w:val="22"/>
        </w:rPr>
      </w:pPr>
      <w:r w:rsidRPr="00B90129">
        <w:rPr>
          <w:sz w:val="22"/>
          <w:szCs w:val="22"/>
        </w:rPr>
        <w:t>budownictwie, zgodnie z ustawą z dnia 07 lipca 1994 r. Prawo budowlane tj. osobą</w:t>
      </w:r>
    </w:p>
    <w:p w14:paraId="718EE190" w14:textId="37A9448E" w:rsidR="009A3236" w:rsidRPr="00B90129" w:rsidRDefault="009A3236" w:rsidP="007F3537">
      <w:pPr>
        <w:jc w:val="center"/>
        <w:rPr>
          <w:sz w:val="22"/>
          <w:szCs w:val="22"/>
        </w:rPr>
      </w:pPr>
      <w:r w:rsidRPr="00B90129">
        <w:rPr>
          <w:sz w:val="22"/>
          <w:szCs w:val="22"/>
        </w:rPr>
        <w:t xml:space="preserve">kierownika budowy posiadającego uprawnienia budowlane </w:t>
      </w:r>
      <w:r w:rsidR="007F3537" w:rsidRPr="00B90129">
        <w:rPr>
          <w:sz w:val="22"/>
          <w:szCs w:val="22"/>
        </w:rPr>
        <w:t xml:space="preserve"> w specjalności </w:t>
      </w:r>
      <w:r w:rsidR="007F3537" w:rsidRPr="00B90129">
        <w:rPr>
          <w:sz w:val="22"/>
          <w:szCs w:val="22"/>
        </w:rPr>
        <w:br/>
        <w:t>konstrukcyjno-budowlanej bez ograniczeń lub architektonicznej oraz jednocześnie posiadającą kwalifikacje, o których mowa w art.37c ustawy o ochronie zabytków i opiece nad zabytkami</w:t>
      </w:r>
    </w:p>
    <w:p w14:paraId="11705112" w14:textId="77777777" w:rsidR="009A3236" w:rsidRPr="00B90129" w:rsidRDefault="009A3236" w:rsidP="009A3236">
      <w:pPr>
        <w:widowControl w:val="0"/>
        <w:autoSpaceDN w:val="0"/>
        <w:spacing w:after="360" w:line="260" w:lineRule="atLeast"/>
        <w:jc w:val="both"/>
        <w:rPr>
          <w:rFonts w:eastAsia="Lucida Sans Unicode"/>
          <w:kern w:val="3"/>
          <w:sz w:val="22"/>
          <w:szCs w:val="22"/>
          <w:lang w:eastAsia="zh-CN"/>
        </w:rPr>
      </w:pP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2212"/>
        <w:gridCol w:w="3773"/>
        <w:gridCol w:w="3152"/>
      </w:tblGrid>
      <w:tr w:rsidR="009A3236" w:rsidRPr="00B90129" w14:paraId="3BDA3B74" w14:textId="77777777" w:rsidTr="00B723DB">
        <w:tc>
          <w:tcPr>
            <w:tcW w:w="2212" w:type="dxa"/>
          </w:tcPr>
          <w:p w14:paraId="1CE2C77A" w14:textId="77777777" w:rsidR="009A3236" w:rsidRPr="00B90129" w:rsidRDefault="009A3236" w:rsidP="00B723DB">
            <w:pPr>
              <w:widowControl w:val="0"/>
              <w:autoSpaceDN w:val="0"/>
              <w:spacing w:line="260" w:lineRule="atLeast"/>
              <w:jc w:val="center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B90129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Imię i nazwisko osoby posiadającej uprawnienia</w:t>
            </w:r>
          </w:p>
        </w:tc>
        <w:tc>
          <w:tcPr>
            <w:tcW w:w="3773" w:type="dxa"/>
          </w:tcPr>
          <w:p w14:paraId="430B660B" w14:textId="77777777" w:rsidR="009A3236" w:rsidRPr="00B90129" w:rsidRDefault="009A3236" w:rsidP="00B723DB">
            <w:pPr>
              <w:widowControl w:val="0"/>
              <w:autoSpaceDN w:val="0"/>
              <w:spacing w:line="260" w:lineRule="atLeast"/>
              <w:jc w:val="center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B90129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Zaświadczenie o przynależności do Izby Inżynierów Budownictwa</w:t>
            </w:r>
          </w:p>
        </w:tc>
        <w:tc>
          <w:tcPr>
            <w:tcW w:w="3152" w:type="dxa"/>
          </w:tcPr>
          <w:p w14:paraId="27567BDB" w14:textId="77777777" w:rsidR="009A3236" w:rsidRPr="00B90129" w:rsidRDefault="009A3236" w:rsidP="00B723DB">
            <w:pPr>
              <w:widowControl w:val="0"/>
              <w:autoSpaceDN w:val="0"/>
              <w:spacing w:line="260" w:lineRule="atLeas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B90129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Numer  ewidencyjny uprawnień</w:t>
            </w:r>
          </w:p>
        </w:tc>
      </w:tr>
      <w:tr w:rsidR="009A3236" w:rsidRPr="00B90129" w14:paraId="2B3E9D13" w14:textId="77777777" w:rsidTr="00B723DB">
        <w:tc>
          <w:tcPr>
            <w:tcW w:w="2212" w:type="dxa"/>
          </w:tcPr>
          <w:p w14:paraId="3E27A223" w14:textId="77777777" w:rsidR="009A3236" w:rsidRPr="00B90129" w:rsidRDefault="009A3236" w:rsidP="00B723DB">
            <w:pPr>
              <w:widowControl w:val="0"/>
              <w:autoSpaceDN w:val="0"/>
              <w:spacing w:line="260" w:lineRule="atLeast"/>
              <w:jc w:val="both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3773" w:type="dxa"/>
          </w:tcPr>
          <w:p w14:paraId="1184001E" w14:textId="77777777" w:rsidR="009A3236" w:rsidRPr="00B90129" w:rsidRDefault="009A3236" w:rsidP="00B723DB">
            <w:pPr>
              <w:widowControl w:val="0"/>
              <w:autoSpaceDN w:val="0"/>
              <w:spacing w:after="360" w:line="260" w:lineRule="atLeast"/>
              <w:jc w:val="both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  <w:p w14:paraId="10054BDA" w14:textId="77777777" w:rsidR="009A3236" w:rsidRPr="00B90129" w:rsidRDefault="009A3236" w:rsidP="00B723DB">
            <w:pPr>
              <w:widowControl w:val="0"/>
              <w:autoSpaceDN w:val="0"/>
              <w:spacing w:after="360" w:line="260" w:lineRule="atLeast"/>
              <w:jc w:val="both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3152" w:type="dxa"/>
          </w:tcPr>
          <w:p w14:paraId="363BB294" w14:textId="77777777" w:rsidR="009A3236" w:rsidRPr="00B90129" w:rsidRDefault="009A3236" w:rsidP="00B723DB">
            <w:pPr>
              <w:widowControl w:val="0"/>
              <w:autoSpaceDN w:val="0"/>
              <w:spacing w:after="360" w:line="260" w:lineRule="atLeast"/>
              <w:jc w:val="both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</w:tr>
    </w:tbl>
    <w:p w14:paraId="1C1CBC6B" w14:textId="77777777" w:rsidR="009A3236" w:rsidRPr="00B90129" w:rsidRDefault="009A3236" w:rsidP="009A3236">
      <w:pPr>
        <w:tabs>
          <w:tab w:val="left" w:pos="1978"/>
          <w:tab w:val="left" w:pos="3828"/>
          <w:tab w:val="center" w:pos="4677"/>
        </w:tabs>
        <w:jc w:val="center"/>
        <w:rPr>
          <w:rFonts w:eastAsia="Arial"/>
          <w:b/>
          <w:color w:val="FF0000"/>
          <w:sz w:val="22"/>
          <w:szCs w:val="22"/>
          <w:lang w:eastAsia="zh-CN" w:bidi="hi-IN"/>
        </w:rPr>
      </w:pPr>
    </w:p>
    <w:p w14:paraId="15751889" w14:textId="77777777" w:rsidR="009A3236" w:rsidRPr="00B90129" w:rsidRDefault="009A3236" w:rsidP="009A3236">
      <w:pPr>
        <w:widowControl w:val="0"/>
        <w:autoSpaceDN w:val="0"/>
        <w:spacing w:before="240" w:line="260" w:lineRule="atLeast"/>
        <w:rPr>
          <w:b/>
          <w:sz w:val="22"/>
          <w:szCs w:val="22"/>
        </w:rPr>
      </w:pPr>
      <w:r w:rsidRPr="00B90129">
        <w:rPr>
          <w:b/>
          <w:sz w:val="22"/>
          <w:szCs w:val="22"/>
        </w:rPr>
        <w:t>Uwaga:</w:t>
      </w:r>
    </w:p>
    <w:p w14:paraId="483AF412" w14:textId="77777777" w:rsidR="009A3236" w:rsidRPr="00B90129" w:rsidRDefault="009A3236" w:rsidP="009A3236">
      <w:pPr>
        <w:pStyle w:val="Hania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bookmarkStart w:id="0" w:name="_Hlk100130364"/>
      <w:bookmarkEnd w:id="0"/>
      <w:r w:rsidRPr="00B90129">
        <w:rPr>
          <w:rFonts w:ascii="Times New Roman" w:hAnsi="Times New Roman"/>
          <w:sz w:val="22"/>
          <w:szCs w:val="22"/>
        </w:rPr>
        <w:t xml:space="preserve">Oświadczenie przekazuje się w postaci elektronicznej i opatruje kwalifikowanym podpisem elektronicznym, podpisem zaufanym lub podpisem osobistym. </w:t>
      </w:r>
    </w:p>
    <w:p w14:paraId="18B22824" w14:textId="77777777" w:rsidR="009A3236" w:rsidRPr="00B90129" w:rsidRDefault="009A3236" w:rsidP="009A3236">
      <w:pPr>
        <w:pStyle w:val="Hania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B90129">
        <w:rPr>
          <w:rFonts w:ascii="Times New Roman" w:hAnsi="Times New Roman"/>
          <w:sz w:val="22"/>
          <w:szCs w:val="22"/>
        </w:rPr>
        <w:t xml:space="preserve">W przypadku gdy oświadczenie zostało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  </w:t>
      </w:r>
    </w:p>
    <w:p w14:paraId="05BA9924" w14:textId="77777777" w:rsidR="009A3236" w:rsidRPr="00B90129" w:rsidRDefault="009A3236" w:rsidP="009A3236">
      <w:pPr>
        <w:pStyle w:val="Hania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B90129">
        <w:rPr>
          <w:rFonts w:ascii="Times New Roman" w:hAnsi="Times New Roman"/>
          <w:sz w:val="22"/>
          <w:szCs w:val="22"/>
        </w:rPr>
        <w:t>Poświadczenia zgodności cyfrowego odwzorowania z dokumentem w postaci papierowej dokonuje odpowiednio Wykonawca lub wykonawca wspólnie ubiegający się o udzielenie zamówienia.</w:t>
      </w:r>
    </w:p>
    <w:p w14:paraId="6291A60F" w14:textId="77777777" w:rsidR="009A3236" w:rsidRPr="00B90129" w:rsidRDefault="009A3236" w:rsidP="009A3236">
      <w:pPr>
        <w:pStyle w:val="Hania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B90129">
        <w:rPr>
          <w:rFonts w:ascii="Times New Roman" w:hAnsi="Times New Roman"/>
          <w:sz w:val="22"/>
          <w:szCs w:val="22"/>
        </w:rPr>
        <w:t>Poświadczenia zgodności cyfrowego odwzorowania z dokumentem w postaci papierowej może dokonać również notariusz.</w:t>
      </w:r>
    </w:p>
    <w:p w14:paraId="6C229F4C" w14:textId="2614A31D" w:rsidR="0060224E" w:rsidRPr="00B90129" w:rsidRDefault="0060224E" w:rsidP="0077667A">
      <w:pPr>
        <w:pStyle w:val="Hania"/>
        <w:numPr>
          <w:ilvl w:val="0"/>
          <w:numId w:val="0"/>
        </w:numPr>
        <w:rPr>
          <w:rFonts w:ascii="Times New Roman" w:eastAsia="Lucida Sans Unicode" w:hAnsi="Times New Roman"/>
          <w:b/>
          <w:bCs/>
          <w:kern w:val="3"/>
          <w:sz w:val="22"/>
          <w:szCs w:val="22"/>
          <w:lang w:eastAsia="zh-CN"/>
        </w:rPr>
      </w:pPr>
    </w:p>
    <w:p w14:paraId="33C93B3E" w14:textId="77777777" w:rsidR="00B90129" w:rsidRPr="00B90129" w:rsidRDefault="00B90129">
      <w:pPr>
        <w:pStyle w:val="Hania"/>
        <w:numPr>
          <w:ilvl w:val="0"/>
          <w:numId w:val="0"/>
        </w:numPr>
        <w:rPr>
          <w:rFonts w:ascii="Times New Roman" w:eastAsia="Lucida Sans Unicode" w:hAnsi="Times New Roman"/>
          <w:b/>
          <w:bCs/>
          <w:kern w:val="3"/>
          <w:sz w:val="22"/>
          <w:szCs w:val="22"/>
          <w:lang w:eastAsia="zh-CN"/>
        </w:rPr>
      </w:pPr>
    </w:p>
    <w:sectPr w:rsidR="00B90129" w:rsidRPr="00B90129" w:rsidSect="001B1CE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582BF" w14:textId="77777777" w:rsidR="000C673A" w:rsidRDefault="000C673A" w:rsidP="00DA5839">
      <w:r>
        <w:separator/>
      </w:r>
    </w:p>
  </w:endnote>
  <w:endnote w:type="continuationSeparator" w:id="0">
    <w:p w14:paraId="3200E5E1" w14:textId="77777777" w:rsidR="000C673A" w:rsidRDefault="000C673A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B90129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1F00F5" w14:textId="77777777" w:rsidR="000C673A" w:rsidRDefault="000C673A" w:rsidP="00DA5839">
      <w:r>
        <w:separator/>
      </w:r>
    </w:p>
  </w:footnote>
  <w:footnote w:type="continuationSeparator" w:id="0">
    <w:p w14:paraId="36B67D3A" w14:textId="77777777" w:rsidR="000C673A" w:rsidRDefault="000C673A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579C0" w14:textId="39CF449F" w:rsidR="001B1CE7" w:rsidRDefault="001B1CE7" w:rsidP="001B1CE7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6CB93DAA" wp14:editId="197F8E4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D822CCF" wp14:editId="15FDD41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</w:t>
    </w:r>
    <w:r w:rsidR="00AC1740">
      <w:rPr>
        <w:noProof/>
        <w:lang w:eastAsia="pl-PL"/>
      </w:rPr>
      <w:t xml:space="preserve">     </w:t>
    </w:r>
    <w:r>
      <w:rPr>
        <w:noProof/>
        <w:lang w:eastAsia="pl-PL"/>
      </w:rPr>
      <w:t xml:space="preserve"> </w:t>
    </w:r>
    <w:r w:rsidR="00AC1740">
      <w:rPr>
        <w:noProof/>
      </w:rPr>
      <w:drawing>
        <wp:inline distT="0" distB="0" distL="0" distR="0" wp14:anchorId="425B09AD" wp14:editId="398F1B1F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</w:t>
    </w:r>
    <w:r w:rsidRPr="00F05012">
      <w:rPr>
        <w:noProof/>
        <w:lang w:eastAsia="pl-PL"/>
      </w:rPr>
      <w:drawing>
        <wp:inline distT="0" distB="0" distL="0" distR="0" wp14:anchorId="65C72FF0" wp14:editId="2586EA8C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5FA2D710" w14:textId="1618E13B" w:rsidR="001B1CE7" w:rsidRPr="00503B3C" w:rsidRDefault="001B1CE7" w:rsidP="001B1CE7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 xml:space="preserve">Ądowy </w:t>
    </w:r>
    <w:r w:rsidR="00AC1740">
      <w:rPr>
        <w:b/>
        <w:caps/>
      </w:rPr>
      <w:t>PROGRAM ODBUDOWY ZABYTKÓW</w:t>
    </w:r>
  </w:p>
  <w:p w14:paraId="05216200" w14:textId="3534080B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B90129">
      <w:rPr>
        <w:rFonts w:ascii="Tahoma" w:hAnsi="Tahoma" w:cs="Tahoma"/>
      </w:rPr>
      <w:t>13</w:t>
    </w:r>
    <w:r w:rsidRPr="00DF5681">
      <w:rPr>
        <w:rFonts w:ascii="Tahoma" w:hAnsi="Tahoma" w:cs="Tahoma"/>
      </w:rPr>
      <w:t>.202</w:t>
    </w:r>
    <w:r w:rsidR="0008573C">
      <w:rPr>
        <w:rFonts w:ascii="Tahoma" w:hAnsi="Tahoma" w:cs="Tahoma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9D"/>
    <w:rsid w:val="000626C9"/>
    <w:rsid w:val="00063A15"/>
    <w:rsid w:val="0006460E"/>
    <w:rsid w:val="000647D7"/>
    <w:rsid w:val="00065504"/>
    <w:rsid w:val="00065D4F"/>
    <w:rsid w:val="000662ED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3C"/>
    <w:rsid w:val="000857FA"/>
    <w:rsid w:val="00085822"/>
    <w:rsid w:val="000901CB"/>
    <w:rsid w:val="00090D46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673A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6FC8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4C91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0999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237A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661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1C63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1246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610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590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3F0A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0627"/>
    <w:rsid w:val="004F130C"/>
    <w:rsid w:val="004F1745"/>
    <w:rsid w:val="004F1C73"/>
    <w:rsid w:val="004F2D0E"/>
    <w:rsid w:val="004F2E05"/>
    <w:rsid w:val="004F53A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6C9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6CC1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6A05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51AA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4D5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1989"/>
    <w:rsid w:val="00713B4A"/>
    <w:rsid w:val="00714DD4"/>
    <w:rsid w:val="00714FF3"/>
    <w:rsid w:val="00715010"/>
    <w:rsid w:val="00716CDB"/>
    <w:rsid w:val="00717C76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1E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6C8"/>
    <w:rsid w:val="00763A81"/>
    <w:rsid w:val="00763DB1"/>
    <w:rsid w:val="00764D2C"/>
    <w:rsid w:val="007655C2"/>
    <w:rsid w:val="00765DAF"/>
    <w:rsid w:val="00766789"/>
    <w:rsid w:val="00766ECC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CCA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0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3678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3537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47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236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3E66"/>
    <w:rsid w:val="009E4092"/>
    <w:rsid w:val="009E427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2DF3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2864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973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1740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D681D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3F76"/>
    <w:rsid w:val="00B240E0"/>
    <w:rsid w:val="00B244FC"/>
    <w:rsid w:val="00B24A85"/>
    <w:rsid w:val="00B25267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D17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129"/>
    <w:rsid w:val="00B90FDD"/>
    <w:rsid w:val="00B919E6"/>
    <w:rsid w:val="00B91BF8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602D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3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045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5C7B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195D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57689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285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9C9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03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5A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037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E9925FE7-93FC-46D1-A672-3EDFD9E82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0F142C"/>
    <w:rsid w:val="00102000"/>
    <w:rsid w:val="001144D2"/>
    <w:rsid w:val="001311F0"/>
    <w:rsid w:val="0014526C"/>
    <w:rsid w:val="00166AF0"/>
    <w:rsid w:val="001F0999"/>
    <w:rsid w:val="002000B0"/>
    <w:rsid w:val="00221205"/>
    <w:rsid w:val="0022338D"/>
    <w:rsid w:val="0024348D"/>
    <w:rsid w:val="002751B2"/>
    <w:rsid w:val="00282BAD"/>
    <w:rsid w:val="002B0099"/>
    <w:rsid w:val="002B2366"/>
    <w:rsid w:val="00364815"/>
    <w:rsid w:val="003953B7"/>
    <w:rsid w:val="003F1246"/>
    <w:rsid w:val="003F2155"/>
    <w:rsid w:val="0043016B"/>
    <w:rsid w:val="004906D2"/>
    <w:rsid w:val="004A1D53"/>
    <w:rsid w:val="004A71FD"/>
    <w:rsid w:val="004B4CB6"/>
    <w:rsid w:val="004D439C"/>
    <w:rsid w:val="004F1473"/>
    <w:rsid w:val="004F53A5"/>
    <w:rsid w:val="004F726E"/>
    <w:rsid w:val="00541F63"/>
    <w:rsid w:val="00555249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B51AA"/>
    <w:rsid w:val="006C258D"/>
    <w:rsid w:val="006F7E46"/>
    <w:rsid w:val="0073509F"/>
    <w:rsid w:val="00742937"/>
    <w:rsid w:val="007527B7"/>
    <w:rsid w:val="007528C9"/>
    <w:rsid w:val="007C5C20"/>
    <w:rsid w:val="007D3678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163DF"/>
    <w:rsid w:val="00965DC5"/>
    <w:rsid w:val="00973BF8"/>
    <w:rsid w:val="00A30EF7"/>
    <w:rsid w:val="00A66B6F"/>
    <w:rsid w:val="00A76104"/>
    <w:rsid w:val="00A96973"/>
    <w:rsid w:val="00AA69BC"/>
    <w:rsid w:val="00AD41C5"/>
    <w:rsid w:val="00AD681D"/>
    <w:rsid w:val="00AE3679"/>
    <w:rsid w:val="00B10EE6"/>
    <w:rsid w:val="00B23F76"/>
    <w:rsid w:val="00B24EE6"/>
    <w:rsid w:val="00B25235"/>
    <w:rsid w:val="00B36D78"/>
    <w:rsid w:val="00B65372"/>
    <w:rsid w:val="00B73BAD"/>
    <w:rsid w:val="00B91BF8"/>
    <w:rsid w:val="00BA7993"/>
    <w:rsid w:val="00BC5779"/>
    <w:rsid w:val="00BE23EB"/>
    <w:rsid w:val="00BE602D"/>
    <w:rsid w:val="00C0630B"/>
    <w:rsid w:val="00C868E5"/>
    <w:rsid w:val="00CA7AAD"/>
    <w:rsid w:val="00CC01DC"/>
    <w:rsid w:val="00CD03E5"/>
    <w:rsid w:val="00D001D0"/>
    <w:rsid w:val="00D22452"/>
    <w:rsid w:val="00D52805"/>
    <w:rsid w:val="00D52EE4"/>
    <w:rsid w:val="00D57689"/>
    <w:rsid w:val="00D72220"/>
    <w:rsid w:val="00D85F7D"/>
    <w:rsid w:val="00DF7285"/>
    <w:rsid w:val="00E17912"/>
    <w:rsid w:val="00E313A6"/>
    <w:rsid w:val="00E5310F"/>
    <w:rsid w:val="00E83CDF"/>
    <w:rsid w:val="00EB0CE7"/>
    <w:rsid w:val="00EC3063"/>
    <w:rsid w:val="00ED4EBF"/>
    <w:rsid w:val="00F25738"/>
    <w:rsid w:val="00F451A3"/>
    <w:rsid w:val="00F50656"/>
    <w:rsid w:val="00F84235"/>
    <w:rsid w:val="00FA4246"/>
    <w:rsid w:val="00FA6607"/>
    <w:rsid w:val="00FC46A8"/>
    <w:rsid w:val="00FF083D"/>
    <w:rsid w:val="00FF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3</cp:revision>
  <dcterms:created xsi:type="dcterms:W3CDTF">2021-02-07T18:56:00Z</dcterms:created>
  <dcterms:modified xsi:type="dcterms:W3CDTF">2024-09-19T12:17:00Z</dcterms:modified>
</cp:coreProperties>
</file>